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 xml:space="preserve">podpisem smlouvy je usnesením Rady města Brna přijatým na schůzi č. R9/..… konané dne ……….……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7E162A6E" w:rsidR="00BC12F1" w:rsidRPr="009C5AAC" w:rsidRDefault="003018CB" w:rsidP="00A15B98">
      <w:pPr>
        <w:suppressAutoHyphens w:val="0"/>
        <w:spacing w:line="300" w:lineRule="auto"/>
        <w:jc w:val="both"/>
        <w:rPr>
          <w:rFonts w:ascii="Arial" w:hAnsi="Arial" w:cs="Arial"/>
          <w:color w:val="000000"/>
          <w:sz w:val="20"/>
        </w:rPr>
      </w:pPr>
      <w:r w:rsidRPr="00A15B98">
        <w:rPr>
          <w:rFonts w:ascii="Arial" w:hAnsi="Arial" w:cs="Arial"/>
          <w:color w:val="000000"/>
          <w:sz w:val="20"/>
        </w:rPr>
        <w:t>Zhotovitel se zavazuje, že pro objednatele provede v souladu s touto smlouvou dále uvedené práce na akci „</w:t>
      </w:r>
      <w:r w:rsidR="00A31D1F">
        <w:rPr>
          <w:rFonts w:ascii="Arial" w:hAnsi="Arial" w:cs="Arial"/>
          <w:b/>
          <w:bCs/>
          <w:color w:val="000000"/>
          <w:sz w:val="20"/>
        </w:rPr>
        <w:t>Sanace skalního řícení na pozemku p. č. 812/1 v k. ú Komín – Ruský vrch</w:t>
      </w:r>
      <w:r w:rsidRPr="00A15B98">
        <w:rPr>
          <w:rFonts w:ascii="Arial" w:hAnsi="Arial" w:cs="Arial"/>
          <w:color w:val="000000"/>
          <w:sz w:val="20"/>
        </w:rPr>
        <w:t xml:space="preserve">“. </w:t>
      </w:r>
      <w:r w:rsidR="00D7026A" w:rsidRPr="00A15B98">
        <w:rPr>
          <w:rFonts w:ascii="Arial" w:hAnsi="Arial" w:cs="Arial"/>
          <w:color w:val="000000"/>
          <w:sz w:val="20"/>
        </w:rPr>
        <w:t>Zhotovitel se zavazuje</w:t>
      </w:r>
      <w:r w:rsidR="0018168E" w:rsidRPr="00A15B98">
        <w:rPr>
          <w:rFonts w:ascii="Arial" w:hAnsi="Arial" w:cs="Arial"/>
          <w:color w:val="000000"/>
          <w:sz w:val="20"/>
        </w:rPr>
        <w:t xml:space="preserve"> </w:t>
      </w:r>
      <w:r w:rsidR="008D58E6">
        <w:rPr>
          <w:rFonts w:ascii="Arial" w:hAnsi="Arial" w:cs="Arial"/>
          <w:color w:val="000000"/>
          <w:sz w:val="20"/>
        </w:rPr>
        <w:t xml:space="preserve">provést </w:t>
      </w:r>
      <w:r w:rsidR="00A31D1F">
        <w:rPr>
          <w:rFonts w:ascii="Arial" w:hAnsi="Arial" w:cs="Arial"/>
          <w:color w:val="000000"/>
          <w:sz w:val="20"/>
        </w:rPr>
        <w:t>sanaci skalního řícení na pozemku p. č. 812/1 v k. ú. Komín (Ruský vrch). Předmětem díla jsou</w:t>
      </w:r>
      <w:r w:rsidR="0036752F">
        <w:rPr>
          <w:rFonts w:ascii="Arial" w:hAnsi="Arial" w:cs="Arial"/>
          <w:color w:val="000000"/>
          <w:sz w:val="20"/>
        </w:rPr>
        <w:t xml:space="preserve"> mj.</w:t>
      </w:r>
      <w:r w:rsidR="00A31D1F">
        <w:rPr>
          <w:rFonts w:ascii="Arial" w:hAnsi="Arial" w:cs="Arial"/>
          <w:color w:val="000000"/>
          <w:sz w:val="20"/>
        </w:rPr>
        <w:t xml:space="preserve"> také veškerá opatření k zabránění poškození nemovitostí a movitého majetku jiných osob v průběhu prací. Zhotovitel je povinen dodržovat bezpečností předpisy, za které bude odpovídat v plné výši, bude spolupracovat při zhotovení plánu BOZP a bude dbá</w:t>
      </w:r>
      <w:r w:rsidR="0036752F">
        <w:rPr>
          <w:rFonts w:ascii="Arial" w:hAnsi="Arial" w:cs="Arial"/>
          <w:color w:val="000000"/>
          <w:sz w:val="20"/>
        </w:rPr>
        <w:t>t</w:t>
      </w:r>
      <w:r w:rsidR="00A31D1F">
        <w:rPr>
          <w:rFonts w:ascii="Arial" w:hAnsi="Arial" w:cs="Arial"/>
          <w:color w:val="000000"/>
          <w:sz w:val="20"/>
        </w:rPr>
        <w:t xml:space="preserve"> pokynů koordinátora BOZP. Při realizaci prací si zhotovitel zajistí zařízení staveniště, staveništní přípojky (objednatel neposkytne zhotoviteli při realizaci prací zdroj elektrické energie a vody). Zhotovitel si vyřídí zábor veřejného prostranství a zvláštní užívání komunikace vč. příslušných rozhodnutí správních orgánů, vyjádření správců apod.</w:t>
      </w:r>
      <w:bookmarkStart w:id="0" w:name="_Hlk195509196"/>
      <w:r w:rsidR="00A31D1F">
        <w:rPr>
          <w:rFonts w:ascii="Arial" w:hAnsi="Arial" w:cs="Arial"/>
          <w:color w:val="000000"/>
          <w:sz w:val="20"/>
        </w:rPr>
        <w:t xml:space="preserve"> </w:t>
      </w:r>
      <w:r w:rsidR="00D7026A" w:rsidRPr="00A15B98">
        <w:rPr>
          <w:rFonts w:ascii="Arial" w:hAnsi="Arial" w:cs="Arial"/>
          <w:color w:val="000000"/>
          <w:sz w:val="20"/>
        </w:rPr>
        <w:t xml:space="preserve">Práce budou provedeny dle </w:t>
      </w:r>
      <w:r w:rsidR="00A31D1F">
        <w:rPr>
          <w:rFonts w:ascii="Arial" w:hAnsi="Arial" w:cs="Arial"/>
          <w:color w:val="000000"/>
          <w:sz w:val="20"/>
        </w:rPr>
        <w:t>projektové dokumentace zpracovan</w:t>
      </w:r>
      <w:r w:rsidR="005A29A4">
        <w:rPr>
          <w:rFonts w:ascii="Arial" w:hAnsi="Arial" w:cs="Arial"/>
          <w:color w:val="000000"/>
          <w:sz w:val="20"/>
        </w:rPr>
        <w:t>é</w:t>
      </w:r>
      <w:r w:rsidR="00A31D1F">
        <w:rPr>
          <w:rFonts w:ascii="Arial" w:hAnsi="Arial" w:cs="Arial"/>
          <w:color w:val="000000"/>
          <w:sz w:val="20"/>
        </w:rPr>
        <w:t xml:space="preserve"> </w:t>
      </w:r>
      <w:r w:rsidR="00C20D18">
        <w:rPr>
          <w:rFonts w:ascii="Arial" w:hAnsi="Arial" w:cs="Arial"/>
          <w:color w:val="000000"/>
          <w:sz w:val="20"/>
        </w:rPr>
        <w:t>Ing. Ondřejem Holým</w:t>
      </w:r>
      <w:r w:rsidR="005A29A4">
        <w:rPr>
          <w:rFonts w:ascii="Arial" w:hAnsi="Arial" w:cs="Arial"/>
          <w:color w:val="000000"/>
          <w:sz w:val="20"/>
        </w:rPr>
        <w:t xml:space="preserve">, </w:t>
      </w:r>
      <w:r w:rsidR="005A29A4" w:rsidRPr="005A29A4">
        <w:rPr>
          <w:rFonts w:ascii="Arial" w:hAnsi="Arial" w:cs="Arial"/>
          <w:color w:val="000000"/>
          <w:sz w:val="20"/>
        </w:rPr>
        <w:t>Přední Chlum 40, 262 56, Milešov</w:t>
      </w:r>
      <w:r w:rsidR="005A29A4">
        <w:rPr>
          <w:rFonts w:ascii="Arial" w:hAnsi="Arial" w:cs="Arial"/>
          <w:color w:val="000000"/>
          <w:sz w:val="20"/>
        </w:rPr>
        <w:t xml:space="preserve">, IČO </w:t>
      </w:r>
      <w:r w:rsidR="005A29A4" w:rsidRPr="005A29A4">
        <w:rPr>
          <w:rFonts w:ascii="Arial" w:hAnsi="Arial" w:cs="Arial"/>
          <w:color w:val="000000"/>
          <w:sz w:val="20"/>
        </w:rPr>
        <w:t>70705330</w:t>
      </w:r>
      <w:r w:rsidR="005A29A4">
        <w:rPr>
          <w:rFonts w:ascii="Arial" w:hAnsi="Arial" w:cs="Arial"/>
          <w:color w:val="000000"/>
          <w:sz w:val="20"/>
        </w:rPr>
        <w:t xml:space="preserve">, v listopadu 2024, výkazu výměr zpracovaného Ing. Ondřejem Holým, </w:t>
      </w:r>
      <w:r w:rsidR="005A29A4" w:rsidRPr="005A29A4">
        <w:rPr>
          <w:rFonts w:ascii="Arial" w:hAnsi="Arial" w:cs="Arial"/>
          <w:color w:val="000000"/>
          <w:sz w:val="20"/>
        </w:rPr>
        <w:t>Přední Chlum 40, 262 56, Milešov</w:t>
      </w:r>
      <w:r w:rsidR="005A29A4">
        <w:rPr>
          <w:rFonts w:ascii="Arial" w:hAnsi="Arial" w:cs="Arial"/>
          <w:color w:val="000000"/>
          <w:sz w:val="20"/>
        </w:rPr>
        <w:t xml:space="preserve">, IČO </w:t>
      </w:r>
      <w:r w:rsidR="005A29A4" w:rsidRPr="005A29A4">
        <w:rPr>
          <w:rFonts w:ascii="Arial" w:hAnsi="Arial" w:cs="Arial"/>
          <w:color w:val="000000"/>
          <w:sz w:val="20"/>
        </w:rPr>
        <w:t>70705330</w:t>
      </w:r>
      <w:r w:rsidR="005A29A4">
        <w:rPr>
          <w:rFonts w:ascii="Arial" w:hAnsi="Arial" w:cs="Arial"/>
          <w:color w:val="000000"/>
          <w:sz w:val="20"/>
        </w:rPr>
        <w:t xml:space="preserve">, květnu 2025 a dle závazného stanoviska Odboru životního prostřední MMB č. j. MMB/0242742/2025/JN ze dne 19. 5. 2025. </w:t>
      </w:r>
      <w:r w:rsidR="00D7026A" w:rsidRPr="00A15B98">
        <w:rPr>
          <w:rFonts w:ascii="Arial" w:hAnsi="Arial" w:cs="Arial"/>
          <w:color w:val="000000"/>
          <w:sz w:val="20"/>
        </w:rPr>
        <w:t xml:space="preserve">Výše </w:t>
      </w:r>
      <w:bookmarkEnd w:id="0"/>
      <w:r w:rsidR="00D7026A"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BD7FCBD" w14:textId="77777777" w:rsidR="00321E74" w:rsidRDefault="00321E74" w:rsidP="00631388">
      <w:pPr>
        <w:pStyle w:val="Texttabulky"/>
        <w:spacing w:line="300" w:lineRule="auto"/>
        <w:rPr>
          <w:rFonts w:ascii="Arial" w:hAnsi="Arial" w:cs="Arial"/>
          <w:b/>
          <w:sz w:val="20"/>
          <w:lang w:val="cs-CZ"/>
        </w:rPr>
      </w:pPr>
    </w:p>
    <w:p w14:paraId="2CD464EB" w14:textId="77777777" w:rsidR="005A29A4" w:rsidRDefault="005A29A4" w:rsidP="00631388">
      <w:pPr>
        <w:pStyle w:val="Texttabulky"/>
        <w:spacing w:line="300" w:lineRule="auto"/>
        <w:rPr>
          <w:rFonts w:ascii="Arial" w:hAnsi="Arial" w:cs="Arial"/>
          <w:b/>
          <w:sz w:val="20"/>
          <w:lang w:val="cs-CZ"/>
        </w:rPr>
      </w:pPr>
    </w:p>
    <w:p w14:paraId="3A20805E" w14:textId="77777777" w:rsidR="005A29A4" w:rsidRDefault="005A29A4"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1" w:name="_Hlk198300326"/>
      <w:r>
        <w:rPr>
          <w:rFonts w:ascii="Arial" w:hAnsi="Arial" w:cs="Arial"/>
          <w:sz w:val="20"/>
          <w:lang w:val="cs-CZ"/>
        </w:rPr>
        <w:t>2.1</w:t>
      </w:r>
    </w:p>
    <w:p w14:paraId="7F123D4E" w14:textId="27557D95"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B37246" w:rsidRPr="001737B7">
        <w:rPr>
          <w:rFonts w:ascii="Arial" w:hAnsi="Arial" w:cs="Arial"/>
          <w:b/>
          <w:bCs/>
          <w:sz w:val="20"/>
          <w:lang w:val="cs-CZ"/>
        </w:rPr>
        <w:t>do</w:t>
      </w:r>
      <w:r w:rsidR="00E76653" w:rsidRPr="001737B7">
        <w:rPr>
          <w:rFonts w:ascii="Arial" w:hAnsi="Arial" w:cs="Arial"/>
          <w:b/>
          <w:bCs/>
          <w:sz w:val="20"/>
          <w:lang w:val="cs-CZ"/>
        </w:rPr>
        <w:t xml:space="preserve"> </w:t>
      </w:r>
      <w:r w:rsidR="005A29A4">
        <w:rPr>
          <w:rFonts w:ascii="Arial" w:hAnsi="Arial" w:cs="Arial"/>
          <w:b/>
          <w:bCs/>
          <w:sz w:val="20"/>
          <w:lang w:val="cs-CZ"/>
        </w:rPr>
        <w:t>12</w:t>
      </w:r>
      <w:r w:rsidR="009C5AAC">
        <w:rPr>
          <w:rFonts w:ascii="Arial" w:hAnsi="Arial" w:cs="Arial"/>
          <w:b/>
          <w:bCs/>
          <w:sz w:val="20"/>
          <w:lang w:val="cs-CZ"/>
        </w:rPr>
        <w:t xml:space="preserve"> měsíců od účinnosti této smlouvy</w:t>
      </w:r>
      <w:r w:rsidR="00E76653" w:rsidRPr="001737B7">
        <w:rPr>
          <w:rFonts w:ascii="Arial" w:hAnsi="Arial" w:cs="Arial"/>
          <w:b/>
          <w:bCs/>
          <w:sz w:val="20"/>
          <w:lang w:val="cs-CZ"/>
        </w:rPr>
        <w:t xml:space="preserve">. </w:t>
      </w:r>
      <w:r w:rsidRPr="001737B7">
        <w:rPr>
          <w:rFonts w:ascii="Arial" w:hAnsi="Arial" w:cs="Arial"/>
          <w:sz w:val="20"/>
          <w:lang w:val="cs-CZ"/>
        </w:rPr>
        <w:t xml:space="preserve">Zhotovitel se zavazuje předložit objednateli závazný časový harmonogram prováděných prací do </w:t>
      </w:r>
      <w:r w:rsidR="009C5AAC">
        <w:rPr>
          <w:rFonts w:ascii="Arial" w:hAnsi="Arial" w:cs="Arial"/>
          <w:sz w:val="20"/>
          <w:lang w:val="cs-CZ"/>
        </w:rPr>
        <w:t>pěti</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9C5AAC">
        <w:rPr>
          <w:rFonts w:ascii="Arial" w:hAnsi="Arial" w:cs="Arial"/>
          <w:sz w:val="20"/>
          <w:lang w:val="cs-CZ"/>
        </w:rPr>
        <w:t>čtrnácti</w:t>
      </w:r>
      <w:r w:rsidR="00B02415" w:rsidRPr="001737B7">
        <w:rPr>
          <w:rFonts w:ascii="Arial" w:hAnsi="Arial" w:cs="Arial"/>
          <w:sz w:val="20"/>
          <w:lang w:val="cs-CZ"/>
        </w:rPr>
        <w:t xml:space="preserve"> 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této smlouvy</w:t>
      </w:r>
      <w:r w:rsidR="001737B7" w:rsidRPr="00E50AC8">
        <w:rPr>
          <w:rFonts w:ascii="Arial" w:hAnsi="Arial" w:cs="Arial"/>
          <w:color w:val="auto"/>
          <w:sz w:val="20"/>
          <w:lang w:val="cs-CZ"/>
        </w:rPr>
        <w:t xml:space="preserve">  nebo do doby zahájení uvedené v odsouhlaseném harmonogramu.</w:t>
      </w:r>
      <w:bookmarkEnd w:id="1"/>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E59C887"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9C5AA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7D1E5405" w14:textId="77777777" w:rsidR="00E25132" w:rsidRPr="000B6AED" w:rsidRDefault="00E25132" w:rsidP="00E25132">
      <w:pPr>
        <w:pStyle w:val="Texttabulky"/>
        <w:spacing w:line="300" w:lineRule="auto"/>
        <w:rPr>
          <w:rFonts w:ascii="Arial" w:hAnsi="Arial" w:cs="Arial"/>
          <w:sz w:val="20"/>
          <w:lang w:val="cs-CZ"/>
        </w:rPr>
      </w:pPr>
      <w:r w:rsidRPr="000B6AED">
        <w:rPr>
          <w:rFonts w:ascii="Arial" w:hAnsi="Arial" w:cs="Arial"/>
          <w:sz w:val="20"/>
          <w:lang w:val="cs-CZ"/>
        </w:rPr>
        <w:t>Úhrada ceny díla bude objednatelem provedena takto:</w:t>
      </w:r>
    </w:p>
    <w:p w14:paraId="0F8A2D8B" w14:textId="7A73D52C" w:rsidR="00E25132" w:rsidRDefault="00E25132" w:rsidP="00E25132">
      <w:pPr>
        <w:pStyle w:val="Texttabulky"/>
        <w:numPr>
          <w:ilvl w:val="0"/>
          <w:numId w:val="7"/>
        </w:numPr>
        <w:spacing w:line="300" w:lineRule="auto"/>
        <w:jc w:val="both"/>
        <w:rPr>
          <w:rFonts w:ascii="Arial" w:hAnsi="Arial" w:cs="Arial"/>
          <w:color w:val="auto"/>
          <w:sz w:val="20"/>
          <w:lang w:val="cs-CZ"/>
        </w:rPr>
      </w:pPr>
      <w:r w:rsidRPr="002B175B">
        <w:rPr>
          <w:rFonts w:ascii="Arial" w:hAnsi="Arial" w:cs="Arial"/>
          <w:color w:val="auto"/>
          <w:sz w:val="20"/>
          <w:lang w:val="cs-CZ"/>
        </w:rPr>
        <w:t xml:space="preserve">část ceny se objednatel zavazuje uhradit zhotoviteli na základě faktury, kterou zhotovitel vystaví a doručí objednateli po předání a převzetí části provedeného díla bez vad a nedodělků předávacím protokolem do </w:t>
      </w:r>
      <w:r>
        <w:rPr>
          <w:rFonts w:ascii="Arial" w:hAnsi="Arial" w:cs="Arial"/>
          <w:color w:val="auto"/>
          <w:sz w:val="20"/>
          <w:lang w:val="cs-CZ"/>
        </w:rPr>
        <w:t>5</w:t>
      </w:r>
      <w:r w:rsidRPr="00601492">
        <w:rPr>
          <w:rFonts w:ascii="Arial" w:hAnsi="Arial" w:cs="Arial"/>
          <w:color w:val="auto"/>
          <w:sz w:val="20"/>
          <w:lang w:val="cs-CZ"/>
        </w:rPr>
        <w:t xml:space="preserve">. </w:t>
      </w:r>
      <w:r>
        <w:rPr>
          <w:rFonts w:ascii="Arial" w:hAnsi="Arial" w:cs="Arial"/>
          <w:color w:val="auto"/>
          <w:sz w:val="20"/>
          <w:lang w:val="cs-CZ"/>
        </w:rPr>
        <w:t>12</w:t>
      </w:r>
      <w:r w:rsidRPr="00601492">
        <w:rPr>
          <w:rFonts w:ascii="Arial" w:hAnsi="Arial" w:cs="Arial"/>
          <w:color w:val="auto"/>
          <w:sz w:val="20"/>
          <w:lang w:val="cs-CZ"/>
        </w:rPr>
        <w:t>. 202</w:t>
      </w:r>
      <w:r>
        <w:rPr>
          <w:rFonts w:ascii="Arial" w:hAnsi="Arial" w:cs="Arial"/>
          <w:color w:val="auto"/>
          <w:sz w:val="20"/>
          <w:lang w:val="cs-CZ"/>
        </w:rPr>
        <w:t>5</w:t>
      </w:r>
      <w:r w:rsidRPr="002B175B">
        <w:rPr>
          <w:rFonts w:ascii="Arial" w:hAnsi="Arial" w:cs="Arial"/>
          <w:color w:val="auto"/>
          <w:sz w:val="20"/>
          <w:lang w:val="cs-CZ"/>
        </w:rPr>
        <w:t xml:space="preserve">, přičemž zhotovitel se zavazuje fakturovat a objednatel se zavazuje uhradit pouze již provedené práce, </w:t>
      </w:r>
    </w:p>
    <w:p w14:paraId="4301EC5C" w14:textId="47CF3261" w:rsidR="00E25132" w:rsidRPr="007732C4" w:rsidRDefault="00E25132" w:rsidP="00E25132">
      <w:pPr>
        <w:pStyle w:val="Texttabulky"/>
        <w:numPr>
          <w:ilvl w:val="0"/>
          <w:numId w:val="7"/>
        </w:numPr>
        <w:spacing w:line="300" w:lineRule="auto"/>
        <w:jc w:val="both"/>
        <w:rPr>
          <w:rFonts w:ascii="Arial" w:hAnsi="Arial" w:cs="Arial"/>
          <w:color w:val="auto"/>
          <w:sz w:val="20"/>
          <w:lang w:val="cs-CZ"/>
        </w:rPr>
      </w:pPr>
      <w:r w:rsidRPr="002B175B">
        <w:rPr>
          <w:rFonts w:ascii="Arial" w:hAnsi="Arial" w:cs="Arial"/>
          <w:color w:val="auto"/>
          <w:sz w:val="20"/>
          <w:lang w:val="cs-CZ"/>
        </w:rPr>
        <w:lastRenderedPageBreak/>
        <w:t xml:space="preserve">část ceny se objednatel zavazuje uhradit zhotoviteli na základě faktury, kterou zhotovitel vystaví a doručí objednateli po předání a převzetí části provedeného díla bez vad a nedodělků předávacím protokolem do </w:t>
      </w:r>
      <w:r>
        <w:rPr>
          <w:rFonts w:ascii="Arial" w:hAnsi="Arial" w:cs="Arial"/>
          <w:color w:val="auto"/>
          <w:sz w:val="20"/>
          <w:lang w:val="cs-CZ"/>
        </w:rPr>
        <w:t>31</w:t>
      </w:r>
      <w:r w:rsidRPr="00601492">
        <w:rPr>
          <w:rFonts w:ascii="Arial" w:hAnsi="Arial" w:cs="Arial"/>
          <w:color w:val="auto"/>
          <w:sz w:val="20"/>
          <w:lang w:val="cs-CZ"/>
        </w:rPr>
        <w:t xml:space="preserve">. </w:t>
      </w:r>
      <w:r>
        <w:rPr>
          <w:rFonts w:ascii="Arial" w:hAnsi="Arial" w:cs="Arial"/>
          <w:color w:val="auto"/>
          <w:sz w:val="20"/>
          <w:lang w:val="cs-CZ"/>
        </w:rPr>
        <w:t>5</w:t>
      </w:r>
      <w:r w:rsidRPr="00601492">
        <w:rPr>
          <w:rFonts w:ascii="Arial" w:hAnsi="Arial" w:cs="Arial"/>
          <w:color w:val="auto"/>
          <w:sz w:val="20"/>
          <w:lang w:val="cs-CZ"/>
        </w:rPr>
        <w:t>. 202</w:t>
      </w:r>
      <w:r>
        <w:rPr>
          <w:rFonts w:ascii="Arial" w:hAnsi="Arial" w:cs="Arial"/>
          <w:color w:val="auto"/>
          <w:sz w:val="20"/>
          <w:lang w:val="cs-CZ"/>
        </w:rPr>
        <w:t>6</w:t>
      </w:r>
      <w:r w:rsidRPr="002B175B">
        <w:rPr>
          <w:rFonts w:ascii="Arial" w:hAnsi="Arial" w:cs="Arial"/>
          <w:color w:val="auto"/>
          <w:sz w:val="20"/>
          <w:lang w:val="cs-CZ"/>
        </w:rPr>
        <w:t xml:space="preserve">, přičemž zhotovitel se zavazuje fakturovat a objednatel se zavazuje uhradit pouze již provedené práce, </w:t>
      </w:r>
    </w:p>
    <w:p w14:paraId="3BD56E79" w14:textId="77777777" w:rsidR="00E25132" w:rsidRPr="002B175B" w:rsidRDefault="00E25132" w:rsidP="00E25132">
      <w:pPr>
        <w:pStyle w:val="Texttabulky"/>
        <w:numPr>
          <w:ilvl w:val="0"/>
          <w:numId w:val="7"/>
        </w:numPr>
        <w:spacing w:line="300" w:lineRule="auto"/>
        <w:jc w:val="both"/>
        <w:rPr>
          <w:rFonts w:ascii="Arial" w:hAnsi="Arial" w:cs="Arial"/>
          <w:color w:val="auto"/>
          <w:sz w:val="20"/>
          <w:lang w:val="cs-CZ"/>
        </w:rPr>
      </w:pPr>
      <w:r w:rsidRPr="002B175B">
        <w:rPr>
          <w:rFonts w:ascii="Arial" w:hAnsi="Arial" w:cs="Arial"/>
          <w:color w:val="auto"/>
          <w:sz w:val="20"/>
          <w:lang w:val="cs-CZ"/>
        </w:rPr>
        <w:t>zbývající část ceny uhradí objednatel na základě faktury, kterou zhotovitel vystaví a doručí objednateli po řádném předání a převzetí zbývající části provedeného díla bez vad a nedodělků předávacím protokolem.</w:t>
      </w:r>
    </w:p>
    <w:p w14:paraId="3F69CC11" w14:textId="655D0881" w:rsidR="004327AF" w:rsidRPr="00E25132" w:rsidRDefault="00E25132" w:rsidP="004327AF">
      <w:pPr>
        <w:pStyle w:val="Texttabulky"/>
        <w:spacing w:line="300" w:lineRule="auto"/>
        <w:jc w:val="both"/>
        <w:rPr>
          <w:rFonts w:ascii="Arial" w:hAnsi="Arial" w:cs="Arial"/>
          <w:b/>
          <w:snapToGrid w:val="0"/>
          <w:color w:val="auto"/>
          <w:sz w:val="20"/>
          <w:lang w:val="cs-CZ"/>
        </w:rPr>
      </w:pPr>
      <w:r w:rsidRPr="002B175B">
        <w:rPr>
          <w:rFonts w:ascii="Arial" w:hAnsi="Arial" w:cs="Arial"/>
          <w:color w:val="auto"/>
          <w:sz w:val="20"/>
          <w:lang w:val="cs-CZ"/>
        </w:rPr>
        <w:t xml:space="preserve">Faktury dle písm. </w:t>
      </w:r>
      <w:r>
        <w:rPr>
          <w:rFonts w:ascii="Arial" w:hAnsi="Arial" w:cs="Arial"/>
          <w:color w:val="auto"/>
          <w:sz w:val="20"/>
          <w:lang w:val="cs-CZ"/>
        </w:rPr>
        <w:t>a</w:t>
      </w:r>
      <w:r w:rsidRPr="002B175B">
        <w:rPr>
          <w:rFonts w:ascii="Arial" w:hAnsi="Arial" w:cs="Arial"/>
          <w:color w:val="auto"/>
          <w:sz w:val="20"/>
          <w:lang w:val="cs-CZ"/>
        </w:rPr>
        <w:t>) a</w:t>
      </w:r>
      <w:r>
        <w:rPr>
          <w:rFonts w:ascii="Arial" w:hAnsi="Arial" w:cs="Arial"/>
          <w:color w:val="auto"/>
          <w:sz w:val="20"/>
          <w:lang w:val="cs-CZ"/>
        </w:rPr>
        <w:t>ž</w:t>
      </w:r>
      <w:r w:rsidRPr="002B175B">
        <w:rPr>
          <w:rFonts w:ascii="Arial" w:hAnsi="Arial" w:cs="Arial"/>
          <w:color w:val="auto"/>
          <w:sz w:val="20"/>
          <w:lang w:val="cs-CZ"/>
        </w:rPr>
        <w:t xml:space="preserve"> </w:t>
      </w:r>
      <w:r>
        <w:rPr>
          <w:rFonts w:ascii="Arial" w:hAnsi="Arial" w:cs="Arial"/>
          <w:color w:val="auto"/>
          <w:sz w:val="20"/>
          <w:lang w:val="cs-CZ"/>
        </w:rPr>
        <w:t>c</w:t>
      </w:r>
      <w:r w:rsidRPr="002B175B">
        <w:rPr>
          <w:rFonts w:ascii="Arial" w:hAnsi="Arial" w:cs="Arial"/>
          <w:color w:val="auto"/>
          <w:sz w:val="20"/>
          <w:lang w:val="cs-CZ"/>
        </w:rPr>
        <w:t>) budou doloženy soupisem fakturovaných prací potvrzeným objednatelem.</w:t>
      </w:r>
      <w:r w:rsidRPr="002B175B">
        <w:rPr>
          <w:rFonts w:ascii="Arial" w:hAnsi="Arial" w:cs="Arial"/>
          <w:snapToGrid w:val="0"/>
          <w:color w:val="auto"/>
          <w:sz w:val="20"/>
          <w:lang w:val="cs-CZ"/>
        </w:rPr>
        <w:t xml:space="preserve"> </w:t>
      </w:r>
      <w:r w:rsidRPr="000A78BF">
        <w:rPr>
          <w:rFonts w:ascii="Arial" w:hAnsi="Arial" w:cs="Arial"/>
          <w:snapToGrid w:val="0"/>
          <w:color w:val="auto"/>
          <w:sz w:val="20"/>
          <w:lang w:val="cs-CZ"/>
        </w:rPr>
        <w:t xml:space="preserve"> </w:t>
      </w:r>
      <w:r>
        <w:rPr>
          <w:rFonts w:ascii="Arial" w:hAnsi="Arial" w:cs="Arial"/>
          <w:b/>
          <w:snapToGrid w:val="0"/>
          <w:color w:val="auto"/>
          <w:sz w:val="20"/>
          <w:lang w:val="cs-CZ"/>
        </w:rPr>
        <w:t xml:space="preserve"> </w:t>
      </w:r>
      <w:r w:rsidR="003018CB">
        <w:rPr>
          <w:rFonts w:ascii="Arial" w:hAnsi="Arial" w:cs="Arial"/>
          <w:sz w:val="20"/>
          <w:lang w:val="cs-CZ"/>
        </w:rPr>
        <w:t>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lastRenderedPageBreak/>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6E60A42F" w14:textId="77777777" w:rsidR="005A29A4" w:rsidRDefault="005A29A4">
      <w:pPr>
        <w:pStyle w:val="Texttabulky"/>
        <w:spacing w:line="300" w:lineRule="auto"/>
        <w:rPr>
          <w:rFonts w:ascii="Arial" w:hAnsi="Arial" w:cs="Arial"/>
          <w:sz w:val="20"/>
          <w:lang w:val="cs-CZ"/>
        </w:rPr>
      </w:pPr>
    </w:p>
    <w:p w14:paraId="055016FF" w14:textId="15BF7E65"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77777777"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77777777"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593A5422"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w:t>
      </w:r>
      <w:r w:rsidR="009C5AAC">
        <w:rPr>
          <w:rFonts w:ascii="Arial" w:hAnsi="Arial" w:cs="Arial"/>
          <w:color w:val="auto"/>
          <w:sz w:val="20"/>
          <w:lang w:val="cs-CZ"/>
        </w:rPr>
        <w:t>čtrnácti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4" w:name="_Hlk195270055"/>
      <w:r w:rsidR="00B02415" w:rsidRPr="00B02415">
        <w:rPr>
          <w:rFonts w:ascii="Arial" w:hAnsi="Arial" w:cs="Arial"/>
          <w:color w:val="auto"/>
          <w:sz w:val="20"/>
          <w:lang w:val="cs-CZ"/>
        </w:rPr>
        <w:t>nebo do doby zahájení uvedené v odsouhlaseném harmonogramu</w:t>
      </w:r>
      <w:bookmarkEnd w:id="4"/>
      <w:r w:rsidRPr="00B02415">
        <w:rPr>
          <w:rFonts w:ascii="Arial" w:hAnsi="Arial" w:cs="Arial"/>
          <w:color w:val="auto"/>
          <w:sz w:val="20"/>
          <w:lang w:val="cs-CZ"/>
        </w:rPr>
        <w:t xml:space="preserve">, zaplatí zhotovitel objednateli smluvní pokutu ve výši </w:t>
      </w:r>
      <w:r w:rsidR="009C5AAC">
        <w:rPr>
          <w:rFonts w:ascii="Arial" w:hAnsi="Arial" w:cs="Arial"/>
          <w:color w:val="auto"/>
          <w:sz w:val="20"/>
          <w:lang w:val="cs-CZ"/>
        </w:rPr>
        <w:t>4</w:t>
      </w:r>
      <w:r w:rsidR="00D43D3B" w:rsidRPr="00D43D3B">
        <w:rPr>
          <w:rFonts w:ascii="Arial" w:hAnsi="Arial" w:cs="Arial"/>
          <w:color w:val="auto"/>
          <w:sz w:val="20"/>
          <w:lang w:val="cs-CZ"/>
        </w:rPr>
        <w:t>0</w:t>
      </w:r>
      <w:r w:rsidR="00D43D3B">
        <w:rPr>
          <w:rFonts w:ascii="Arial" w:hAnsi="Arial" w:cs="Arial"/>
          <w:color w:val="auto"/>
          <w:sz w:val="20"/>
          <w:lang w:val="cs-CZ"/>
        </w:rPr>
        <w:t>.</w:t>
      </w:r>
      <w:r w:rsidRPr="00D43D3B">
        <w:rPr>
          <w:rFonts w:ascii="Arial" w:hAnsi="Arial" w:cs="Arial"/>
          <w:color w:val="auto"/>
          <w:sz w:val="20"/>
          <w:lang w:val="cs-CZ"/>
        </w:rPr>
        <w:t>000</w:t>
      </w:r>
      <w:r w:rsidRPr="00B02415">
        <w:rPr>
          <w:rFonts w:ascii="Arial" w:hAnsi="Arial" w:cs="Arial"/>
          <w:color w:val="auto"/>
          <w:sz w:val="20"/>
          <w:lang w:val="cs-CZ"/>
        </w:rPr>
        <w:t>,- Kč .</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2E1AAC07" w14:textId="739E4B87" w:rsidR="00A15B98" w:rsidRPr="00A15B98" w:rsidRDefault="00A15B98">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p w14:paraId="64B0821E" w14:textId="7A70C439"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7CC8D853"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5B0305">
        <w:rPr>
          <w:rFonts w:ascii="Arial" w:hAnsi="Arial" w:cs="Arial"/>
          <w:sz w:val="20"/>
          <w:lang w:val="cs-CZ"/>
        </w:rPr>
        <w:t>č</w:t>
      </w:r>
      <w:r w:rsidR="009C5AAC">
        <w:rPr>
          <w:rFonts w:ascii="Arial" w:hAnsi="Arial" w:cs="Arial"/>
          <w:sz w:val="20"/>
          <w:lang w:val="cs-CZ"/>
        </w:rPr>
        <w:t>trnácti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lastRenderedPageBreak/>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5C3AFA6E"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7CF2A2C7" w14:textId="77777777" w:rsidR="00E25132" w:rsidRDefault="00E25132">
      <w:pPr>
        <w:pStyle w:val="Texttabulky"/>
        <w:spacing w:line="300" w:lineRule="auto"/>
        <w:rPr>
          <w:rFonts w:ascii="Arial" w:hAnsi="Arial" w:cs="Arial"/>
          <w:sz w:val="20"/>
          <w:lang w:val="cs-CZ"/>
        </w:rPr>
      </w:pPr>
    </w:p>
    <w:p w14:paraId="700F0935" w14:textId="77777777" w:rsidR="00E25132" w:rsidRDefault="00E25132">
      <w:pPr>
        <w:pStyle w:val="Texttabulky"/>
        <w:spacing w:line="300" w:lineRule="auto"/>
        <w:rPr>
          <w:rFonts w:ascii="Arial" w:hAnsi="Arial" w:cs="Arial"/>
          <w:sz w:val="20"/>
          <w:lang w:val="cs-CZ"/>
        </w:rPr>
      </w:pPr>
    </w:p>
    <w:p w14:paraId="0541FA67" w14:textId="035BB3D8" w:rsidR="00BC12F1" w:rsidRDefault="003018CB">
      <w:pPr>
        <w:pStyle w:val="Texttabulky"/>
        <w:spacing w:line="300" w:lineRule="auto"/>
        <w:rPr>
          <w:rFonts w:ascii="Arial" w:hAnsi="Arial" w:cs="Arial"/>
          <w:bCs/>
          <w:sz w:val="20"/>
        </w:rPr>
      </w:pPr>
      <w:r>
        <w:rPr>
          <w:rFonts w:ascii="Arial" w:hAnsi="Arial" w:cs="Arial"/>
          <w:sz w:val="20"/>
          <w:lang w:val="cs-CZ"/>
        </w:rPr>
        <w:lastRenderedPageBreak/>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
    <w:p w14:paraId="1899FF8B" w14:textId="77777777" w:rsidR="00BC12F1" w:rsidRDefault="00BC12F1">
      <w:pPr>
        <w:pStyle w:val="Texttabulky"/>
        <w:spacing w:line="300" w:lineRule="auto"/>
        <w:rPr>
          <w:rFonts w:ascii="Arial" w:hAnsi="Arial" w:cs="Arial"/>
          <w:bCs/>
          <w:sz w:val="20"/>
          <w:lang w:val="cs-CZ"/>
        </w:rPr>
      </w:pPr>
    </w:p>
    <w:p w14:paraId="57E4EFD7" w14:textId="77777777" w:rsidR="00E25132" w:rsidRDefault="00E25132">
      <w:pPr>
        <w:pStyle w:val="Texttabulky"/>
        <w:spacing w:line="300" w:lineRule="auto"/>
        <w:contextualSpacing/>
        <w:rPr>
          <w:rFonts w:ascii="Arial" w:hAnsi="Arial" w:cs="Arial"/>
          <w:sz w:val="20"/>
          <w:lang w:val="cs-CZ"/>
        </w:rPr>
      </w:pPr>
    </w:p>
    <w:p w14:paraId="66ED2B58" w14:textId="0BE128BF"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07005EC8" w14:textId="77777777" w:rsidR="00E25132" w:rsidRDefault="00E25132">
      <w:pPr>
        <w:pStyle w:val="NumberList"/>
        <w:spacing w:line="300" w:lineRule="auto"/>
        <w:ind w:left="0"/>
        <w:contextualSpacing/>
        <w:jc w:val="both"/>
        <w:rPr>
          <w:rFonts w:ascii="Arial" w:hAnsi="Arial" w:cs="Arial"/>
          <w:b w:val="0"/>
          <w:sz w:val="20"/>
        </w:rPr>
      </w:pPr>
    </w:p>
    <w:p w14:paraId="38457771" w14:textId="77777777" w:rsidR="00E25132" w:rsidRDefault="00E25132">
      <w:pPr>
        <w:pStyle w:val="NumberList"/>
        <w:spacing w:line="300" w:lineRule="auto"/>
        <w:ind w:left="0"/>
        <w:contextualSpacing/>
        <w:jc w:val="both"/>
        <w:rPr>
          <w:rFonts w:ascii="Arial" w:hAnsi="Arial" w:cs="Arial"/>
          <w:b w:val="0"/>
          <w:sz w:val="20"/>
        </w:rPr>
      </w:pPr>
    </w:p>
    <w:p w14:paraId="22832314" w14:textId="77777777" w:rsidR="00E25132" w:rsidRDefault="00E25132">
      <w:pPr>
        <w:pStyle w:val="NumberList"/>
        <w:spacing w:line="300" w:lineRule="auto"/>
        <w:ind w:left="0"/>
        <w:contextualSpacing/>
        <w:jc w:val="both"/>
        <w:rPr>
          <w:rFonts w:ascii="Arial" w:hAnsi="Arial" w:cs="Arial"/>
          <w:b w:val="0"/>
          <w:sz w:val="20"/>
        </w:rPr>
      </w:pPr>
    </w:p>
    <w:p w14:paraId="4D1338CE" w14:textId="77777777" w:rsidR="00E25132" w:rsidRDefault="00E25132">
      <w:pPr>
        <w:pStyle w:val="NumberList"/>
        <w:spacing w:line="300" w:lineRule="auto"/>
        <w:ind w:left="0"/>
        <w:contextualSpacing/>
        <w:jc w:val="both"/>
        <w:rPr>
          <w:rFonts w:ascii="Arial" w:hAnsi="Arial" w:cs="Arial"/>
          <w:b w:val="0"/>
          <w:sz w:val="20"/>
        </w:rPr>
      </w:pPr>
    </w:p>
    <w:p w14:paraId="52EC30D5" w14:textId="1BE57702"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7A633" w14:textId="77777777" w:rsidR="00663DB2" w:rsidRDefault="00663DB2">
      <w:r>
        <w:separator/>
      </w:r>
    </w:p>
  </w:endnote>
  <w:endnote w:type="continuationSeparator" w:id="0">
    <w:p w14:paraId="429702C9" w14:textId="77777777" w:rsidR="00663DB2" w:rsidRDefault="00663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06ED4" w14:textId="77777777" w:rsidR="00663DB2" w:rsidRDefault="00663DB2">
      <w:r>
        <w:separator/>
      </w:r>
    </w:p>
  </w:footnote>
  <w:footnote w:type="continuationSeparator" w:id="0">
    <w:p w14:paraId="0D397398" w14:textId="77777777" w:rsidR="00663DB2" w:rsidRDefault="00663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6"/>
  </w:num>
  <w:num w:numId="7" w16cid:durableId="380132047">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23639"/>
    <w:rsid w:val="000304F5"/>
    <w:rsid w:val="000453BB"/>
    <w:rsid w:val="00047305"/>
    <w:rsid w:val="0006214B"/>
    <w:rsid w:val="00062FEA"/>
    <w:rsid w:val="000813A9"/>
    <w:rsid w:val="000F7F5A"/>
    <w:rsid w:val="00116845"/>
    <w:rsid w:val="001217CC"/>
    <w:rsid w:val="0013454A"/>
    <w:rsid w:val="00145933"/>
    <w:rsid w:val="00150FB4"/>
    <w:rsid w:val="00153855"/>
    <w:rsid w:val="001737B7"/>
    <w:rsid w:val="0018168E"/>
    <w:rsid w:val="001A65C3"/>
    <w:rsid w:val="001F01FA"/>
    <w:rsid w:val="002149CC"/>
    <w:rsid w:val="002342F8"/>
    <w:rsid w:val="002474FF"/>
    <w:rsid w:val="00255D10"/>
    <w:rsid w:val="002641C2"/>
    <w:rsid w:val="002B0C5C"/>
    <w:rsid w:val="002F40E3"/>
    <w:rsid w:val="003018CB"/>
    <w:rsid w:val="00321E74"/>
    <w:rsid w:val="00324FA5"/>
    <w:rsid w:val="0036752F"/>
    <w:rsid w:val="00390B97"/>
    <w:rsid w:val="00392170"/>
    <w:rsid w:val="00395B63"/>
    <w:rsid w:val="003A3F43"/>
    <w:rsid w:val="003B01B8"/>
    <w:rsid w:val="003C0AF9"/>
    <w:rsid w:val="003E62D2"/>
    <w:rsid w:val="00403BA4"/>
    <w:rsid w:val="0043022F"/>
    <w:rsid w:val="004327AF"/>
    <w:rsid w:val="004559E0"/>
    <w:rsid w:val="00461485"/>
    <w:rsid w:val="00492077"/>
    <w:rsid w:val="004A7C2C"/>
    <w:rsid w:val="004E18B3"/>
    <w:rsid w:val="004F4A78"/>
    <w:rsid w:val="0050087D"/>
    <w:rsid w:val="00536B2F"/>
    <w:rsid w:val="00536F23"/>
    <w:rsid w:val="0055291B"/>
    <w:rsid w:val="00594CB6"/>
    <w:rsid w:val="005A29A4"/>
    <w:rsid w:val="005B0305"/>
    <w:rsid w:val="005B2868"/>
    <w:rsid w:val="005C55F2"/>
    <w:rsid w:val="0062048D"/>
    <w:rsid w:val="00631388"/>
    <w:rsid w:val="00661264"/>
    <w:rsid w:val="00663DB2"/>
    <w:rsid w:val="00671326"/>
    <w:rsid w:val="00672653"/>
    <w:rsid w:val="006737BA"/>
    <w:rsid w:val="0068206F"/>
    <w:rsid w:val="00686CD9"/>
    <w:rsid w:val="006B265D"/>
    <w:rsid w:val="006D06BA"/>
    <w:rsid w:val="006E7396"/>
    <w:rsid w:val="006F6CDC"/>
    <w:rsid w:val="00701E86"/>
    <w:rsid w:val="00721E00"/>
    <w:rsid w:val="00754235"/>
    <w:rsid w:val="00771CB5"/>
    <w:rsid w:val="007862B3"/>
    <w:rsid w:val="007879AE"/>
    <w:rsid w:val="007957FB"/>
    <w:rsid w:val="007D39CE"/>
    <w:rsid w:val="007D52D6"/>
    <w:rsid w:val="007E10A9"/>
    <w:rsid w:val="008034C4"/>
    <w:rsid w:val="00847D22"/>
    <w:rsid w:val="00857FC6"/>
    <w:rsid w:val="00866A3F"/>
    <w:rsid w:val="008767D5"/>
    <w:rsid w:val="008917B9"/>
    <w:rsid w:val="008941C5"/>
    <w:rsid w:val="008B0EEC"/>
    <w:rsid w:val="008D58E6"/>
    <w:rsid w:val="008E212C"/>
    <w:rsid w:val="008E676B"/>
    <w:rsid w:val="009C0B2B"/>
    <w:rsid w:val="009C16B4"/>
    <w:rsid w:val="009C5AAC"/>
    <w:rsid w:val="009D5080"/>
    <w:rsid w:val="009E1E92"/>
    <w:rsid w:val="009F3C20"/>
    <w:rsid w:val="009F7C2B"/>
    <w:rsid w:val="00A0780F"/>
    <w:rsid w:val="00A15B98"/>
    <w:rsid w:val="00A31D1F"/>
    <w:rsid w:val="00A41CF1"/>
    <w:rsid w:val="00A8029D"/>
    <w:rsid w:val="00AA7532"/>
    <w:rsid w:val="00AB2E1C"/>
    <w:rsid w:val="00AB4299"/>
    <w:rsid w:val="00B02415"/>
    <w:rsid w:val="00B37246"/>
    <w:rsid w:val="00B54570"/>
    <w:rsid w:val="00B66FBD"/>
    <w:rsid w:val="00B7715A"/>
    <w:rsid w:val="00B84845"/>
    <w:rsid w:val="00BA32F5"/>
    <w:rsid w:val="00BA557A"/>
    <w:rsid w:val="00BC0D7D"/>
    <w:rsid w:val="00BC12F1"/>
    <w:rsid w:val="00BF0DB0"/>
    <w:rsid w:val="00BF4C24"/>
    <w:rsid w:val="00C20D18"/>
    <w:rsid w:val="00C22F8F"/>
    <w:rsid w:val="00C55215"/>
    <w:rsid w:val="00C60690"/>
    <w:rsid w:val="00C64316"/>
    <w:rsid w:val="00C65DB7"/>
    <w:rsid w:val="00CA1747"/>
    <w:rsid w:val="00CB74D0"/>
    <w:rsid w:val="00CC64EA"/>
    <w:rsid w:val="00CD54BD"/>
    <w:rsid w:val="00CF27F9"/>
    <w:rsid w:val="00CF5C64"/>
    <w:rsid w:val="00D2653A"/>
    <w:rsid w:val="00D43D3B"/>
    <w:rsid w:val="00D7026A"/>
    <w:rsid w:val="00D77D34"/>
    <w:rsid w:val="00D91938"/>
    <w:rsid w:val="00DE2DB8"/>
    <w:rsid w:val="00DF3EBB"/>
    <w:rsid w:val="00E25132"/>
    <w:rsid w:val="00E408EA"/>
    <w:rsid w:val="00E43582"/>
    <w:rsid w:val="00E50A6D"/>
    <w:rsid w:val="00E50AC8"/>
    <w:rsid w:val="00E61A5E"/>
    <w:rsid w:val="00E61E07"/>
    <w:rsid w:val="00E70D55"/>
    <w:rsid w:val="00E7149B"/>
    <w:rsid w:val="00E74671"/>
    <w:rsid w:val="00E76653"/>
    <w:rsid w:val="00EB031A"/>
    <w:rsid w:val="00EC2AEC"/>
    <w:rsid w:val="00EE28F7"/>
    <w:rsid w:val="00F271D6"/>
    <w:rsid w:val="00F45AC9"/>
    <w:rsid w:val="00F702D0"/>
    <w:rsid w:val="00F768FD"/>
    <w:rsid w:val="00F97301"/>
    <w:rsid w:val="00FA63A8"/>
    <w:rsid w:val="00FB26BD"/>
    <w:rsid w:val="00FB5150"/>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31</TotalTime>
  <Pages>6</Pages>
  <Words>2118</Words>
  <Characters>12499</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3</cp:revision>
  <cp:lastPrinted>2025-07-07T08:20:00Z</cp:lastPrinted>
  <dcterms:created xsi:type="dcterms:W3CDTF">2025-07-24T10:01:00Z</dcterms:created>
  <dcterms:modified xsi:type="dcterms:W3CDTF">2025-08-01T05:11:00Z</dcterms:modified>
</cp:coreProperties>
</file>